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Załącznik nr 4 do OIWZ</w:t>
      </w:r>
    </w:p>
    <w:p>
      <w:pPr>
        <w:jc w:val="right"/>
        <w:rPr>
          <w:i/>
          <w:color w:val="000000"/>
          <w:sz w:val="22"/>
          <w:szCs w:val="22"/>
        </w:rPr>
      </w:pPr>
      <w:r>
        <w:rPr>
          <w:i/>
          <w:color w:val="000000"/>
          <w:sz w:val="20"/>
          <w:szCs w:val="20"/>
        </w:rPr>
        <w:t>sygn. post. ZPKWŁ.271.2.2020</w:t>
      </w:r>
    </w:p>
    <w:p>
      <w:pPr>
        <w:rPr>
          <w:b/>
          <w:bCs/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  <w:u w:val="single"/>
        </w:rPr>
      </w:pPr>
      <w:r>
        <w:rPr>
          <w:b/>
          <w:bCs/>
          <w:color w:val="000000"/>
          <w:sz w:val="22"/>
          <w:szCs w:val="22"/>
          <w:u w:val="single"/>
        </w:rPr>
        <w:t>OŚWIADCZENIE O SPEŁNIENIU WARUNKÓW UDZIAŁU W POSTĘPOWANIU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>Nazwa wykonawcy</w:t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..........................................................................................................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Adres wykonawcy</w:t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..........................................................................................................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Miejscowość ................................................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Data .....................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</w:rPr>
      </w:pPr>
      <w:r>
        <w:rPr>
          <w:color w:val="000000"/>
          <w:sz w:val="22"/>
          <w:szCs w:val="22"/>
        </w:rPr>
        <w:t xml:space="preserve"> </w:t>
      </w:r>
    </w:p>
    <w:p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Oświadczamy, że spełniamy warunki udziału w postępowaniu, określone szczegółowo w opisie istotnych warunków zamawiającego, dotyczące w szczególności:</w:t>
      </w:r>
    </w:p>
    <w:p>
      <w:pPr>
        <w:rPr>
          <w:color w:val="000000"/>
          <w:sz w:val="22"/>
          <w:szCs w:val="22"/>
        </w:rPr>
      </w:pPr>
    </w:p>
    <w:p>
      <w:pPr>
        <w:tabs>
          <w:tab w:val="left" w:pos="720"/>
        </w:tabs>
        <w:ind w:left="720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</w:t>
      </w:r>
      <w:r>
        <w:rPr>
          <w:color w:val="000000"/>
          <w:sz w:val="22"/>
          <w:szCs w:val="22"/>
        </w:rPr>
        <w:tab/>
        <w:t>posiadania uprawnień do wykonywania określonej działalności lub czynności, jeżeli przepisy prawa nakładają obowiązek ich posiadania,</w:t>
      </w:r>
    </w:p>
    <w:p>
      <w:pPr>
        <w:tabs>
          <w:tab w:val="left" w:pos="720"/>
        </w:tabs>
        <w:ind w:left="720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</w:t>
      </w:r>
      <w:r>
        <w:rPr>
          <w:color w:val="000000"/>
          <w:sz w:val="22"/>
          <w:szCs w:val="22"/>
        </w:rPr>
        <w:tab/>
        <w:t>posiadania wiedzy i doświadczenia,</w:t>
      </w:r>
    </w:p>
    <w:p>
      <w:pPr>
        <w:tabs>
          <w:tab w:val="left" w:pos="720"/>
        </w:tabs>
        <w:ind w:left="720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</w:t>
      </w:r>
      <w:r>
        <w:rPr>
          <w:color w:val="000000"/>
          <w:sz w:val="22"/>
          <w:szCs w:val="22"/>
        </w:rPr>
        <w:tab/>
        <w:t>dysponowania odpowiednim potencjałem technicznym oraz osobami zdolnymi do wykonania zamówienia,</w:t>
      </w:r>
    </w:p>
    <w:p>
      <w:pPr>
        <w:tabs>
          <w:tab w:val="left" w:pos="720"/>
        </w:tabs>
        <w:ind w:left="720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</w:t>
      </w:r>
      <w:r>
        <w:rPr>
          <w:color w:val="000000"/>
          <w:sz w:val="22"/>
          <w:szCs w:val="22"/>
        </w:rPr>
        <w:tab/>
        <w:t>sytuacji ekonomicznej i finansowej.</w:t>
      </w:r>
    </w:p>
    <w:p>
      <w:pPr>
        <w:jc w:val="both"/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potwierdzenie spełnienia wyżej wymienionych warunków do oferty załączam wszelkie dokumenty i oświadczenia wskazane przez zamawiającego w specyfikacji istotnych warunków zamówienia.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</w:t>
      </w:r>
    </w:p>
    <w:p>
      <w:pPr>
        <w:ind w:firstLine="708"/>
        <w:rPr>
          <w:sz w:val="20"/>
          <w:szCs w:val="20"/>
        </w:rPr>
      </w:pPr>
      <w:r>
        <w:rPr>
          <w:color w:val="000000"/>
          <w:sz w:val="20"/>
          <w:szCs w:val="20"/>
        </w:rPr>
        <w:t>(data i czytelny podpis wykonawcy)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2020-05-27T16:48:00Z</dcterms:created>
  <dcterms:modified xsi:type="dcterms:W3CDTF">2020-05-27T16:48:00Z</dcterms:modified>
</cp:coreProperties>
</file>